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14310AB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október 31-én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7323A78" w14:textId="4EC61A54" w:rsidR="006601C7" w:rsidRPr="00D27A4B" w:rsidRDefault="006601C7" w:rsidP="00D90AD6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D27A4B" w:rsidRPr="00D27A4B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A </w:t>
      </w:r>
      <w:r w:rsidR="00D27A4B" w:rsidRPr="00D27A4B">
        <w:rPr>
          <w:rFonts w:ascii="Times New Roman" w:hAnsi="Times New Roman" w:cs="Times New Roman"/>
          <w:b/>
          <w:sz w:val="24"/>
          <w:szCs w:val="24"/>
        </w:rPr>
        <w:t>Dombóvári Roma Nemzetiségi</w:t>
      </w:r>
      <w:r w:rsidR="00D27A4B" w:rsidRPr="00D27A4B">
        <w:rPr>
          <w:rFonts w:ascii="Times New Roman" w:hAnsi="Times New Roman" w:cs="Times New Roman"/>
          <w:b/>
          <w:sz w:val="24"/>
          <w:szCs w:val="24"/>
        </w:rPr>
        <w:t xml:space="preserve"> Önkormányzattal </w:t>
      </w:r>
      <w:r w:rsidR="00D27A4B">
        <w:rPr>
          <w:rFonts w:ascii="Times New Roman" w:hAnsi="Times New Roman" w:cs="Times New Roman"/>
          <w:b/>
          <w:sz w:val="24"/>
          <w:szCs w:val="24"/>
        </w:rPr>
        <w:t xml:space="preserve">való </w:t>
      </w:r>
      <w:r w:rsidR="00D27A4B" w:rsidRPr="00D27A4B">
        <w:rPr>
          <w:rFonts w:ascii="Times New Roman" w:hAnsi="Times New Roman" w:cs="Times New Roman"/>
          <w:b/>
          <w:sz w:val="24"/>
          <w:szCs w:val="24"/>
        </w:rPr>
        <w:t>együttműködési megállapodás elfogadása</w:t>
      </w:r>
    </w:p>
    <w:p w14:paraId="13045A29" w14:textId="77777777" w:rsidR="00065C16" w:rsidRPr="00300C98" w:rsidRDefault="00065C16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343FAB18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5E737B7D" w:rsidR="006601C7" w:rsidRPr="00575033" w:rsidRDefault="00D27A4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-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46D2F8D" w14:textId="32FF38C0" w:rsidR="005D0493" w:rsidRDefault="005D0493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88C3A61" w14:textId="0F554826" w:rsidR="00D90AD6" w:rsidRDefault="00D90AD6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55BD9632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6537E570" w14:textId="4221A429" w:rsidR="00D27A4B" w:rsidRPr="00D27A4B" w:rsidRDefault="00D27A4B" w:rsidP="00D27A4B">
      <w:pPr>
        <w:jc w:val="both"/>
        <w:rPr>
          <w:rFonts w:ascii="Times New Roman" w:hAnsi="Times New Roman" w:cs="Times New Roman"/>
          <w:sz w:val="24"/>
          <w:szCs w:val="24"/>
        </w:rPr>
      </w:pPr>
      <w:r w:rsidRPr="00D27A4B">
        <w:rPr>
          <w:rFonts w:ascii="Times New Roman" w:hAnsi="Times New Roman" w:cs="Times New Roman"/>
          <w:color w:val="000000"/>
          <w:sz w:val="24"/>
          <w:szCs w:val="24"/>
        </w:rPr>
        <w:t xml:space="preserve">A Magyarországi Romák Országos Önkormányzata együttműködési megállapodást kíván kötni a </w:t>
      </w:r>
      <w:r w:rsidRPr="00D27A4B">
        <w:rPr>
          <w:rFonts w:ascii="Times New Roman" w:hAnsi="Times New Roman" w:cs="Times New Roman"/>
          <w:sz w:val="24"/>
          <w:szCs w:val="24"/>
        </w:rPr>
        <w:t>Dombóvári Roma Nemzetiségi Önkormányzattal</w:t>
      </w:r>
      <w:r w:rsidRPr="00D27A4B">
        <w:rPr>
          <w:rFonts w:ascii="Times New Roman" w:hAnsi="Times New Roman" w:cs="Times New Roman"/>
          <w:sz w:val="24"/>
          <w:szCs w:val="24"/>
        </w:rPr>
        <w:t>.</w:t>
      </w:r>
    </w:p>
    <w:p w14:paraId="1940B388" w14:textId="63951BBB" w:rsidR="00D27A4B" w:rsidRPr="00D27A4B" w:rsidRDefault="00D27A4B" w:rsidP="00D27A4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7A4B">
        <w:rPr>
          <w:rFonts w:ascii="Times New Roman" w:hAnsi="Times New Roman" w:cs="Times New Roman"/>
          <w:sz w:val="24"/>
          <w:szCs w:val="24"/>
        </w:rPr>
        <w:t xml:space="preserve">A fentiekben nevesített együttműködés céljait a határozati javaslat mellékletét képező megállapodás tervezet I. pontja fogalmazza meg, az együttműködés tartalmát a </w:t>
      </w:r>
      <w:r w:rsidR="00035632">
        <w:rPr>
          <w:rFonts w:ascii="Times New Roman" w:hAnsi="Times New Roman" w:cs="Times New Roman"/>
          <w:sz w:val="24"/>
          <w:szCs w:val="24"/>
        </w:rPr>
        <w:t xml:space="preserve">csatolt </w:t>
      </w:r>
      <w:r w:rsidRPr="00D27A4B">
        <w:rPr>
          <w:rFonts w:ascii="Times New Roman" w:hAnsi="Times New Roman" w:cs="Times New Roman"/>
          <w:sz w:val="24"/>
          <w:szCs w:val="24"/>
        </w:rPr>
        <w:t>megállapodás</w:t>
      </w:r>
      <w:r w:rsidR="00035632">
        <w:rPr>
          <w:rFonts w:ascii="Times New Roman" w:hAnsi="Times New Roman" w:cs="Times New Roman"/>
          <w:sz w:val="24"/>
          <w:szCs w:val="24"/>
        </w:rPr>
        <w:t xml:space="preserve"> </w:t>
      </w:r>
      <w:r w:rsidRPr="00D27A4B">
        <w:rPr>
          <w:rFonts w:ascii="Times New Roman" w:hAnsi="Times New Roman" w:cs="Times New Roman"/>
          <w:sz w:val="24"/>
          <w:szCs w:val="24"/>
        </w:rPr>
        <w:t>II. pontja részletezi.</w:t>
      </w:r>
    </w:p>
    <w:p w14:paraId="23388F83" w14:textId="492D6685" w:rsidR="008F1517" w:rsidRDefault="002415DC" w:rsidP="00035632">
      <w:pPr>
        <w:jc w:val="both"/>
        <w:rPr>
          <w:rFonts w:ascii="Times New Roman" w:hAnsi="Times New Roman" w:cs="Times New Roman"/>
          <w:sz w:val="24"/>
          <w:szCs w:val="24"/>
        </w:rPr>
      </w:pPr>
      <w:r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6DC2C97D" w14:textId="77777777" w:rsidR="00035632" w:rsidRPr="00035632" w:rsidRDefault="00035632" w:rsidP="0003563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FDCF21" w14:textId="37DFE3F2" w:rsidR="00D67B23" w:rsidRPr="004524C3" w:rsidRDefault="00D67B23" w:rsidP="004524C3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52092A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23281962" w:rsidR="005F0179" w:rsidRPr="00D27A4B" w:rsidRDefault="005F0179" w:rsidP="00D27A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266B69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266B69" w:rsidRPr="00266B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proofErr w:type="gramStart"/>
      <w:r w:rsidR="00D27A4B" w:rsidRPr="00D27A4B">
        <w:rPr>
          <w:rFonts w:ascii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="00D27A4B" w:rsidRPr="00D27A4B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D27A4B" w:rsidRPr="00D27A4B">
        <w:rPr>
          <w:rFonts w:ascii="Times New Roman" w:hAnsi="Times New Roman" w:cs="Times New Roman"/>
          <w:b/>
          <w:sz w:val="24"/>
          <w:szCs w:val="24"/>
        </w:rPr>
        <w:t xml:space="preserve">Dombóvári Roma Nemzetiségi Önkormányzattal </w:t>
      </w:r>
      <w:r w:rsidR="00D27A4B">
        <w:rPr>
          <w:rFonts w:ascii="Times New Roman" w:hAnsi="Times New Roman" w:cs="Times New Roman"/>
          <w:b/>
          <w:sz w:val="24"/>
          <w:szCs w:val="24"/>
        </w:rPr>
        <w:t xml:space="preserve">való </w:t>
      </w:r>
      <w:r w:rsidR="00D27A4B" w:rsidRPr="00D27A4B">
        <w:rPr>
          <w:rFonts w:ascii="Times New Roman" w:hAnsi="Times New Roman" w:cs="Times New Roman"/>
          <w:b/>
          <w:sz w:val="24"/>
          <w:szCs w:val="24"/>
        </w:rPr>
        <w:t>együttműködési megállapodás elfogadása</w:t>
      </w:r>
      <w:r w:rsidR="00266B69" w:rsidRPr="00266B69">
        <w:rPr>
          <w:rFonts w:ascii="Times New Roman" w:hAnsi="Times New Roman" w:cs="Times New Roman"/>
          <w:b/>
          <w:sz w:val="24"/>
          <w:szCs w:val="24"/>
          <w:lang w:eastAsia="hu-HU"/>
        </w:rPr>
        <w:t>”</w:t>
      </w:r>
      <w:r w:rsidR="00266B69" w:rsidRPr="00266B69">
        <w:rPr>
          <w:rFonts w:ascii="Times New Roman" w:hAnsi="Times New Roman" w:cs="Times New Roman"/>
          <w:sz w:val="24"/>
          <w:szCs w:val="24"/>
        </w:rPr>
        <w:t xml:space="preserve"> 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738E0BAA" w14:textId="4D8D1468" w:rsidR="00D90AD6" w:rsidRDefault="00D90AD6" w:rsidP="00D90AD6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9EF8584" w14:textId="34F0B10E" w:rsidR="008F1517" w:rsidRPr="008F1517" w:rsidRDefault="00D90AD6" w:rsidP="00C07BDB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8F1517">
        <w:rPr>
          <w:bCs/>
          <w:color w:val="000000"/>
        </w:rPr>
        <w:t xml:space="preserve">A Magyarországi Romák Országos Önkormányzatának Közgyűlése </w:t>
      </w:r>
      <w:r w:rsidR="00D27A4B" w:rsidRPr="008F1517">
        <w:rPr>
          <w:bCs/>
          <w:color w:val="000000"/>
        </w:rPr>
        <w:t xml:space="preserve">hozzájárul a </w:t>
      </w:r>
      <w:r w:rsidR="008F1517" w:rsidRPr="008F1517">
        <w:t xml:space="preserve">Dombóvári Roma Nemzetiségi Önkormányzattal való együttműködési megállapodás </w:t>
      </w:r>
      <w:r w:rsidR="008F1517" w:rsidRPr="008F1517">
        <w:t>megkötéséhez a melléklet szerinti tartalommal.</w:t>
      </w:r>
    </w:p>
    <w:p w14:paraId="10C535BD" w14:textId="77777777" w:rsidR="008F1517" w:rsidRPr="00266B69" w:rsidRDefault="008F1517" w:rsidP="008F1517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</w:pPr>
    </w:p>
    <w:p w14:paraId="3A06F406" w14:textId="281C7E32" w:rsidR="00D90AD6" w:rsidRPr="007B49B9" w:rsidRDefault="00D90AD6" w:rsidP="00D90AD6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C7234C">
        <w:rPr>
          <w:bCs/>
          <w:color w:val="000000"/>
        </w:rPr>
        <w:t xml:space="preserve">A Magyarországi Romák Országos Önkormányzatának Közgyűlése </w:t>
      </w:r>
      <w:r>
        <w:rPr>
          <w:bCs/>
          <w:color w:val="000000"/>
        </w:rPr>
        <w:t xml:space="preserve">felhatalmazza az Elnököt </w:t>
      </w:r>
      <w:r w:rsidR="008F1517">
        <w:rPr>
          <w:bCs/>
          <w:color w:val="000000"/>
        </w:rPr>
        <w:t>az együttműködési megállapodás</w:t>
      </w:r>
      <w:r w:rsidR="00E347A6">
        <w:rPr>
          <w:bCs/>
          <w:color w:val="000000"/>
        </w:rPr>
        <w:t xml:space="preserve"> aláírására</w:t>
      </w:r>
      <w:r w:rsidR="008F1517">
        <w:rPr>
          <w:bCs/>
          <w:color w:val="000000"/>
        </w:rPr>
        <w:t xml:space="preserve">, </w:t>
      </w:r>
      <w:r w:rsidR="00425DF5">
        <w:rPr>
          <w:bCs/>
          <w:color w:val="000000"/>
        </w:rPr>
        <w:t xml:space="preserve">a </w:t>
      </w:r>
      <w:r>
        <w:rPr>
          <w:bCs/>
          <w:color w:val="000000"/>
        </w:rPr>
        <w:t>kapcsolódó jognyilatkozatok megtételére</w:t>
      </w:r>
      <w:r w:rsidR="00425DF5">
        <w:rPr>
          <w:bCs/>
          <w:color w:val="000000"/>
        </w:rPr>
        <w:t>, azok szükségszerű módosítására</w:t>
      </w:r>
      <w:r>
        <w:rPr>
          <w:bCs/>
          <w:color w:val="000000"/>
        </w:rPr>
        <w:t>.</w:t>
      </w:r>
      <w:bookmarkStart w:id="0" w:name="_GoBack"/>
      <w:bookmarkEnd w:id="0"/>
    </w:p>
    <w:p w14:paraId="43D35F36" w14:textId="77777777" w:rsidR="00D90AD6" w:rsidRDefault="00D90AD6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1F17C015" w14:textId="77777777" w:rsidR="00425DF5" w:rsidRDefault="00425DF5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0352DCD0" w14:textId="01651D0A" w:rsidR="00FD6D94" w:rsidRPr="008431F7" w:rsidRDefault="00D90AD6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2025. 10. 31</w:t>
      </w:r>
      <w:r w:rsidR="00FD6D94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32F41"/>
    <w:multiLevelType w:val="hybridMultilevel"/>
    <w:tmpl w:val="0BB0DF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8"/>
  </w:num>
  <w:num w:numId="5">
    <w:abstractNumId w:val="5"/>
  </w:num>
  <w:num w:numId="6">
    <w:abstractNumId w:val="10"/>
  </w:num>
  <w:num w:numId="7">
    <w:abstractNumId w:val="6"/>
  </w:num>
  <w:num w:numId="8">
    <w:abstractNumId w:val="7"/>
  </w:num>
  <w:num w:numId="9">
    <w:abstractNumId w:val="9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35632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C1DE4"/>
    <w:rsid w:val="000C5F16"/>
    <w:rsid w:val="000D6CA2"/>
    <w:rsid w:val="000E3E7C"/>
    <w:rsid w:val="000F0098"/>
    <w:rsid w:val="000F3AAF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769F"/>
    <w:rsid w:val="00232728"/>
    <w:rsid w:val="00235DB3"/>
    <w:rsid w:val="002415DC"/>
    <w:rsid w:val="00241E61"/>
    <w:rsid w:val="0024682C"/>
    <w:rsid w:val="00246BB3"/>
    <w:rsid w:val="00252BEE"/>
    <w:rsid w:val="00266B69"/>
    <w:rsid w:val="00295AC6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4769C"/>
    <w:rsid w:val="003543E5"/>
    <w:rsid w:val="00357B1E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93E52"/>
    <w:rsid w:val="008A0074"/>
    <w:rsid w:val="008A4FA1"/>
    <w:rsid w:val="008E5FA0"/>
    <w:rsid w:val="008F1517"/>
    <w:rsid w:val="00911DC6"/>
    <w:rsid w:val="00934E99"/>
    <w:rsid w:val="00947BE4"/>
    <w:rsid w:val="00953109"/>
    <w:rsid w:val="00962B93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D0D62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09BA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27A4B"/>
    <w:rsid w:val="00D32F96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47A6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6134C"/>
    <w:rsid w:val="00F71A79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241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5</cp:revision>
  <dcterms:created xsi:type="dcterms:W3CDTF">2025-10-16T08:41:00Z</dcterms:created>
  <dcterms:modified xsi:type="dcterms:W3CDTF">2025-10-16T08:53:00Z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